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nn wraz </w:t>
      </w:r>
      <w:bookmarkStart w:id="0" w:name="_Hlk214018910"/>
      <w:r w:rsidRPr="00B8642D">
        <w:rPr>
          <w:rFonts w:asciiTheme="minorHAnsi" w:hAnsiTheme="minorHAnsi" w:cstheme="minorHAnsi"/>
          <w:b/>
          <w:i/>
          <w:szCs w:val="22"/>
        </w:rPr>
        <w:t xml:space="preserve">przyłączami nn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1E0D9AB8" w14:textId="09D2F2F4" w:rsidR="002507AB" w:rsidRPr="00B8642D" w:rsidRDefault="00B90E47" w:rsidP="00B90E47">
      <w:pPr>
        <w:spacing w:before="100" w:beforeAutospacing="1" w:after="100" w:afterAutospacing="1"/>
        <w:ind w:firstLine="6"/>
        <w:jc w:val="center"/>
        <w:rPr>
          <w:rFonts w:asciiTheme="minorHAnsi" w:hAnsiTheme="minorHAnsi" w:cstheme="minorHAnsi"/>
          <w:b/>
          <w:i/>
          <w:szCs w:val="22"/>
        </w:rPr>
      </w:pPr>
      <w:r w:rsidRPr="003A658B">
        <w:rPr>
          <w:rFonts w:ascii="Verdana" w:eastAsia="Calibri" w:hAnsi="Verdana" w:cs="Arial"/>
          <w:b/>
          <w:i/>
          <w:sz w:val="18"/>
          <w:szCs w:val="18"/>
        </w:rPr>
        <w:t>„</w:t>
      </w:r>
      <w:r w:rsidRPr="003A658B">
        <w:rPr>
          <w:rFonts w:ascii="Verdana" w:hAnsi="Verdana" w:cs="Arial"/>
          <w:b/>
          <w:i/>
          <w:sz w:val="18"/>
          <w:szCs w:val="18"/>
        </w:rPr>
        <w:t xml:space="preserve">Przebudowa linii nN ze stacji </w:t>
      </w:r>
      <w:r>
        <w:rPr>
          <w:rFonts w:ascii="Verdana" w:hAnsi="Verdana" w:cs="Arial"/>
          <w:b/>
          <w:i/>
          <w:sz w:val="18"/>
          <w:szCs w:val="18"/>
        </w:rPr>
        <w:t xml:space="preserve">Nosy Poniatki </w:t>
      </w:r>
      <w:r w:rsidRPr="003A658B">
        <w:rPr>
          <w:rFonts w:ascii="Verdana" w:hAnsi="Verdana" w:cs="Arial"/>
          <w:b/>
          <w:i/>
          <w:sz w:val="18"/>
          <w:szCs w:val="18"/>
        </w:rPr>
        <w:t xml:space="preserve"> (22-</w:t>
      </w:r>
      <w:r>
        <w:rPr>
          <w:rFonts w:ascii="Verdana" w:hAnsi="Verdana" w:cs="Arial"/>
          <w:b/>
          <w:i/>
          <w:sz w:val="18"/>
          <w:szCs w:val="18"/>
        </w:rPr>
        <w:t>1226</w:t>
      </w:r>
      <w:r w:rsidRPr="003A658B">
        <w:rPr>
          <w:rFonts w:ascii="Verdana" w:hAnsi="Verdana" w:cs="Arial"/>
          <w:b/>
          <w:i/>
          <w:sz w:val="18"/>
          <w:szCs w:val="18"/>
        </w:rPr>
        <w:t xml:space="preserve">) gm. </w:t>
      </w:r>
      <w:r>
        <w:rPr>
          <w:rFonts w:ascii="Verdana" w:hAnsi="Verdana" w:cs="Arial"/>
          <w:b/>
          <w:i/>
          <w:sz w:val="18"/>
          <w:szCs w:val="18"/>
        </w:rPr>
        <w:t>Mszczonów</w:t>
      </w:r>
      <w:r w:rsidRPr="003A658B">
        <w:rPr>
          <w:rFonts w:ascii="Verdana" w:hAnsi="Verdana" w:cs="Arial"/>
          <w:b/>
          <w:i/>
          <w:sz w:val="18"/>
          <w:szCs w:val="18"/>
        </w:rPr>
        <w:t>”</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o łącznej długości L= </w:t>
      </w:r>
      <w:r w:rsidR="00B8642D" w:rsidRPr="00B8642D">
        <w:rPr>
          <w:rFonts w:asciiTheme="minorHAnsi" w:hAnsiTheme="minorHAnsi" w:cstheme="minorHAnsi"/>
          <w:b/>
          <w:i/>
          <w:szCs w:val="22"/>
        </w:rPr>
        <w:t>1,</w:t>
      </w:r>
      <w:r>
        <w:rPr>
          <w:rFonts w:asciiTheme="minorHAnsi" w:hAnsiTheme="minorHAnsi" w:cstheme="minorHAnsi"/>
          <w:b/>
          <w:i/>
          <w:szCs w:val="22"/>
        </w:rPr>
        <w:t>05</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52E9CAD5"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8B7192">
        <w:rPr>
          <w:rFonts w:ascii="Verdana" w:hAnsi="Verdana" w:cstheme="minorHAnsi"/>
          <w:b/>
          <w:bCs/>
          <w:i/>
          <w:iCs/>
          <w:sz w:val="18"/>
          <w:szCs w:val="18"/>
        </w:rPr>
        <w:t>Pieńki Słubickie</w:t>
      </w:r>
      <w:r w:rsidR="00B8642D" w:rsidRPr="00B8642D">
        <w:rPr>
          <w:rFonts w:ascii="Verdana" w:hAnsi="Verdana" w:cstheme="minorHAnsi"/>
          <w:b/>
          <w:bCs/>
          <w:i/>
          <w:iCs/>
          <w:sz w:val="18"/>
          <w:szCs w:val="18"/>
        </w:rPr>
        <w:t xml:space="preserve"> gm. </w:t>
      </w:r>
      <w:r w:rsidR="008B7192">
        <w:rPr>
          <w:rFonts w:ascii="Verdana" w:hAnsi="Verdana" w:cstheme="minorHAnsi"/>
          <w:b/>
          <w:bCs/>
          <w:i/>
          <w:iCs/>
          <w:sz w:val="18"/>
          <w:szCs w:val="18"/>
        </w:rPr>
        <w:t>Żabia Wola</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E5667" w14:textId="77777777" w:rsidR="00A4471F" w:rsidRDefault="00A447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B156" w14:textId="77777777" w:rsidR="00A4471F" w:rsidRDefault="00A447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3950" w14:textId="77777777" w:rsidR="00A4471F" w:rsidRDefault="00A447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A4471F"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8F8E446" w14:textId="77777777" w:rsidR="00A4471F" w:rsidRDefault="00A4471F" w:rsidP="00802AC7">
          <w:pPr>
            <w:suppressAutoHyphens/>
            <w:ind w:right="187"/>
            <w:rPr>
              <w:rFonts w:asciiTheme="majorHAnsi" w:hAnsiTheme="majorHAnsi"/>
              <w:color w:val="000000" w:themeColor="text1"/>
              <w:sz w:val="14"/>
              <w:szCs w:val="18"/>
            </w:rPr>
          </w:pPr>
          <w:r w:rsidRPr="00A4471F">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0D731BE3" w14:textId="483CA0FD" w:rsidR="00802AC7" w:rsidRPr="00A4471F" w:rsidRDefault="00802AC7" w:rsidP="00802AC7">
          <w:pPr>
            <w:suppressAutoHyphens/>
            <w:ind w:right="187"/>
            <w:rPr>
              <w:rFonts w:asciiTheme="majorHAnsi" w:hAnsiTheme="majorHAnsi"/>
              <w:color w:val="000000" w:themeColor="text1"/>
              <w:sz w:val="14"/>
              <w:szCs w:val="18"/>
              <w:lang w:val="en-GB"/>
            </w:rPr>
          </w:pPr>
          <w:r w:rsidRPr="00A4471F">
            <w:rPr>
              <w:rFonts w:asciiTheme="majorHAnsi" w:hAnsiTheme="majorHAnsi"/>
              <w:color w:val="000000" w:themeColor="text1"/>
              <w:sz w:val="14"/>
              <w:szCs w:val="18"/>
              <w:lang w:val="en-GB"/>
            </w:rPr>
            <w:t>POST/DYS/OLD/GZ/</w:t>
          </w:r>
          <w:r w:rsidR="00A4471F" w:rsidRPr="00A4471F">
            <w:rPr>
              <w:rFonts w:asciiTheme="majorHAnsi" w:hAnsiTheme="majorHAnsi"/>
              <w:color w:val="000000" w:themeColor="text1"/>
              <w:sz w:val="14"/>
              <w:szCs w:val="18"/>
              <w:lang w:val="en-GB"/>
            </w:rPr>
            <w:t>04353</w:t>
          </w:r>
          <w:r w:rsidRPr="00A4471F">
            <w:rPr>
              <w:rFonts w:asciiTheme="majorHAnsi" w:hAnsiTheme="majorHAnsi"/>
              <w:color w:val="000000" w:themeColor="text1"/>
              <w:sz w:val="14"/>
              <w:szCs w:val="18"/>
              <w:lang w:val="en-GB"/>
            </w:rPr>
            <w:t>/2025</w:t>
          </w:r>
          <w:r w:rsidR="00A4471F" w:rsidRPr="00A4471F">
            <w:rPr>
              <w:rFonts w:asciiTheme="majorHAnsi" w:hAnsiTheme="majorHAnsi"/>
              <w:color w:val="000000" w:themeColor="text1"/>
              <w:sz w:val="14"/>
              <w:szCs w:val="18"/>
              <w:lang w:val="en-GB"/>
            </w:rPr>
            <w:t xml:space="preserve"> część 5</w:t>
          </w:r>
        </w:p>
        <w:p w14:paraId="14019362" w14:textId="77777777" w:rsidR="00802AC7" w:rsidRPr="00A4471F" w:rsidRDefault="00802AC7" w:rsidP="00802AC7">
          <w:pPr>
            <w:suppressAutoHyphens/>
            <w:ind w:right="187"/>
            <w:rPr>
              <w:rFonts w:asciiTheme="majorHAnsi" w:hAnsiTheme="majorHAnsi"/>
              <w:color w:val="000000" w:themeColor="text1"/>
              <w:sz w:val="14"/>
              <w:szCs w:val="18"/>
              <w:lang w:val="en-GB"/>
            </w:rPr>
          </w:pPr>
        </w:p>
      </w:tc>
      <w:tc>
        <w:tcPr>
          <w:tcW w:w="977" w:type="dxa"/>
          <w:vAlign w:val="center"/>
        </w:tcPr>
        <w:p w14:paraId="1B7FC7C2" w14:textId="77777777" w:rsidR="00802AC7" w:rsidRPr="00A4471F"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A4471F"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A4471F"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A4471F"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CE2"/>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436A"/>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7D"/>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192"/>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471F"/>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24"/>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0E47"/>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824"/>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CF78A8"/>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5 do SWZ 2026 przebudowa linii.docx</dmsv2BaseFileName>
    <dmsv2BaseDisplayName xmlns="http://schemas.microsoft.com/sharepoint/v3">Załącznik nr 1 cz 5 do SWZ 2026 przebudowa linii</dmsv2BaseDisplayName>
    <dmsv2SWPP2ObjectNumber xmlns="http://schemas.microsoft.com/sharepoint/v3">POST/DYS/OLD/GZ/04353/2025                        </dmsv2SWPP2ObjectNumber>
    <dmsv2SWPP2SumMD5 xmlns="http://schemas.microsoft.com/sharepoint/v3">2df6f2f86b8c0234ce978e029927b030</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23898881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JEUP5JKVCYQC-1440096624-10119</_dlc_DocId>
    <_dlc_DocIdUrl xmlns="a19cb1c7-c5c7-46d4-85ae-d83685407bba">
      <Url>https://swpp2.dms.gkpge.pl/sites/41/_layouts/15/DocIdRedir.aspx?ID=JEUP5JKVCYQC-1440096624-10119</Url>
      <Description>JEUP5JKVCYQC-1440096624-10119</Description>
    </_dlc_DocIdUrl>
  </documentManagement>
</p:properties>
</file>

<file path=customXml/itemProps1.xml><?xml version="1.0" encoding="utf-8"?>
<ds:datastoreItem xmlns:ds="http://schemas.openxmlformats.org/officeDocument/2006/customXml" ds:itemID="{FB0D23E0-E503-4B73-8AEC-349B55BAD763}">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C0B0123D-2387-411E-9B74-8CF8EA3BE1BB}"/>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1663</Words>
  <Characters>9982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cp:revision>
  <cp:lastPrinted>2021-02-26T13:14:00Z</cp:lastPrinted>
  <dcterms:created xsi:type="dcterms:W3CDTF">2025-10-28T08:37:00Z</dcterms:created>
  <dcterms:modified xsi:type="dcterms:W3CDTF">2025-12-02T15:39:00Z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96402837-4dea-4732-8990-c7153712d416</vt:lpwstr>
  </property>
</Properties>
</file>